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0CEA9" w14:textId="77777777" w:rsidR="0097741E" w:rsidRDefault="0097741E" w:rsidP="003C2709">
      <w:pPr>
        <w:jc w:val="right"/>
        <w:rPr>
          <w:bCs/>
          <w:iCs/>
        </w:rPr>
      </w:pPr>
    </w:p>
    <w:p w14:paraId="1C26CEA1" w14:textId="50F6DFCA" w:rsidR="003C2709" w:rsidRPr="00D85965" w:rsidRDefault="003C2709" w:rsidP="003C2709">
      <w:pPr>
        <w:jc w:val="right"/>
        <w:rPr>
          <w:rFonts w:asciiTheme="minorHAnsi" w:hAnsiTheme="minorHAnsi" w:cstheme="minorHAnsi"/>
          <w:b/>
          <w:bCs/>
          <w:iCs/>
          <w:sz w:val="22"/>
          <w:szCs w:val="22"/>
        </w:rPr>
      </w:pPr>
      <w:r w:rsidRPr="00D85965">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51718274" w14:textId="66744F02" w:rsidR="00167651" w:rsidRPr="00100E6C" w:rsidRDefault="00167651" w:rsidP="00100E6C">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e-mail</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61C92B32"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FD75C7">
        <w:rPr>
          <w:rFonts w:asciiTheme="minorHAnsi" w:hAnsiTheme="minorHAnsi" w:cstheme="minorHAnsi"/>
          <w:sz w:val="22"/>
          <w:szCs w:val="22"/>
        </w:rPr>
        <w:t>4</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00FD75C7">
        <w:rPr>
          <w:rFonts w:asciiTheme="minorHAnsi" w:hAnsiTheme="minorHAnsi" w:cstheme="minorHAnsi"/>
          <w:sz w:val="22"/>
          <w:szCs w:val="22"/>
        </w:rPr>
        <w:t>na usługi</w:t>
      </w:r>
      <w:r w:rsidRPr="00455E55">
        <w:rPr>
          <w:rFonts w:asciiTheme="minorHAnsi" w:hAnsiTheme="minorHAnsi" w:cstheme="minorHAnsi"/>
          <w:sz w:val="22"/>
          <w:szCs w:val="22"/>
        </w:rPr>
        <w:t xml:space="preserve"> pn.: </w:t>
      </w:r>
      <w:bookmarkEnd w:id="0"/>
      <w:r w:rsidR="00FD75C7">
        <w:rPr>
          <w:rFonts w:asciiTheme="minorHAnsi" w:eastAsia="Calibri" w:hAnsiTheme="minorHAnsi" w:cstheme="minorHAnsi"/>
          <w:b/>
          <w:bCs/>
          <w:iCs/>
          <w:sz w:val="22"/>
          <w:szCs w:val="22"/>
          <w:lang w:eastAsia="en-US"/>
        </w:rPr>
        <w:t>Likwidacja odpadów zawierających azbest z gospodarstw rolnych położonych na terenie Gminy Szczekociny</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AC0FD41"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6392222A" w14:textId="3CEE8BB9" w:rsidR="0097741E"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1ABF43F9" w14:textId="77777777" w:rsidR="00B1594F" w:rsidRPr="00B1594F" w:rsidRDefault="00B1594F" w:rsidP="00B1594F">
      <w:pPr>
        <w:spacing w:after="200" w:line="276" w:lineRule="auto"/>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lastRenderedPageBreak/>
        <w:t>Cena za zbieranie, transport i unieszkodliwianie 1 Mg wyrobów azbestowych wynosi:</w:t>
      </w:r>
    </w:p>
    <w:p w14:paraId="369F669F" w14:textId="77777777" w:rsidR="00B1594F" w:rsidRPr="00B1594F" w:rsidRDefault="00B1594F" w:rsidP="00B1594F">
      <w:pPr>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t xml:space="preserve">…….. zł netto </w:t>
      </w:r>
    </w:p>
    <w:p w14:paraId="1C30C053" w14:textId="77777777" w:rsidR="00B1594F" w:rsidRPr="00B1594F" w:rsidRDefault="00B1594F" w:rsidP="00B1594F">
      <w:pPr>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t xml:space="preserve">podatek VAT (…%) ……….. zł </w:t>
      </w:r>
    </w:p>
    <w:p w14:paraId="56267641" w14:textId="1A7AC2B1" w:rsidR="001B5970" w:rsidRPr="00F358D1" w:rsidRDefault="00B1594F" w:rsidP="00F358D1">
      <w:pPr>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t>…………………….. zł brutto</w:t>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1"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2 lipca 2004 r</w:t>
      </w:r>
      <w:r w:rsidRPr="00F84DF1">
        <w:rPr>
          <w:rFonts w:asciiTheme="minorHAnsi" w:hAnsiTheme="minorHAnsi" w:cstheme="minorHAnsi"/>
          <w:sz w:val="22"/>
          <w:szCs w:val="22"/>
        </w:rPr>
        <w:t>. 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7A410728"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opisanym w rozdz</w:t>
      </w:r>
      <w:r w:rsidRPr="00F358D1">
        <w:rPr>
          <w:rFonts w:asciiTheme="minorHAnsi" w:hAnsiTheme="minorHAnsi" w:cstheme="minorHAnsi"/>
          <w:sz w:val="22"/>
          <w:szCs w:val="22"/>
        </w:rPr>
        <w:t>. 6 ust.1 pkt 4 lit. a)</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586A3704" w14:textId="761C7759" w:rsidR="00F02268" w:rsidRDefault="00B43D09" w:rsidP="004F7912">
      <w:pPr>
        <w:spacing w:before="120"/>
        <w:ind w:left="993" w:hanging="285"/>
        <w:jc w:val="both"/>
        <w:rPr>
          <w:rFonts w:asciiTheme="minorHAnsi" w:hAnsiTheme="minorHAnsi" w:cstheme="minorHAnsi"/>
          <w:sz w:val="22"/>
          <w:szCs w:val="22"/>
        </w:rPr>
      </w:pPr>
      <w:r w:rsidRPr="00B43D09">
        <w:rPr>
          <w:rFonts w:asciiTheme="minorHAnsi" w:hAnsiTheme="minorHAnsi" w:cstheme="minorHAnsi"/>
          <w:bCs/>
          <w:iCs/>
          <w:sz w:val="22"/>
          <w:szCs w:val="22"/>
        </w:rPr>
        <w:sym w:font="Symbol" w:char="F080"/>
      </w:r>
      <w:r>
        <w:rPr>
          <w:rFonts w:asciiTheme="minorHAnsi" w:hAnsiTheme="minorHAnsi" w:cstheme="minorHAnsi"/>
          <w:bCs/>
          <w:iCs/>
          <w:sz w:val="22"/>
          <w:szCs w:val="22"/>
        </w:rPr>
        <w:t xml:space="preserve"> </w:t>
      </w:r>
      <w:r w:rsidR="004F7912">
        <w:rPr>
          <w:rFonts w:asciiTheme="minorHAnsi" w:hAnsiTheme="minorHAnsi" w:cstheme="minorHAnsi"/>
          <w:bCs/>
          <w:iCs/>
          <w:sz w:val="22"/>
          <w:szCs w:val="22"/>
        </w:rPr>
        <w:tab/>
      </w:r>
      <w:r w:rsidR="00F02268" w:rsidRPr="00455E55">
        <w:rPr>
          <w:rFonts w:asciiTheme="minorHAnsi" w:hAnsiTheme="minorHAnsi" w:cstheme="minorHAnsi"/>
          <w:sz w:val="22"/>
          <w:szCs w:val="22"/>
        </w:rPr>
        <w:t>d</w:t>
      </w:r>
      <w:r w:rsidR="00F02268" w:rsidRPr="00455E55">
        <w:rPr>
          <w:rFonts w:asciiTheme="minorHAnsi" w:hAnsiTheme="minorHAnsi" w:cstheme="minorHAnsi"/>
          <w:bCs/>
          <w:sz w:val="22"/>
          <w:szCs w:val="22"/>
        </w:rPr>
        <w:t xml:space="preserve">ysponowania osobami zdolnymi do wykonania zamówienia </w:t>
      </w:r>
      <w:r w:rsidR="00F02268" w:rsidRPr="00455E55">
        <w:rPr>
          <w:rFonts w:asciiTheme="minorHAnsi" w:hAnsiTheme="minorHAnsi" w:cstheme="minorHAnsi"/>
          <w:sz w:val="22"/>
          <w:szCs w:val="22"/>
        </w:rPr>
        <w:t>w zakresie</w:t>
      </w:r>
      <w:r w:rsidR="004F7912">
        <w:rPr>
          <w:rFonts w:asciiTheme="minorHAnsi" w:hAnsiTheme="minorHAnsi" w:cstheme="minorHAnsi"/>
          <w:sz w:val="22"/>
          <w:szCs w:val="22"/>
        </w:rPr>
        <w:t xml:space="preserve"> opisanym w rozdz. </w:t>
      </w:r>
      <w:r w:rsidR="004F7912" w:rsidRPr="00F358D1">
        <w:rPr>
          <w:rFonts w:asciiTheme="minorHAnsi" w:hAnsiTheme="minorHAnsi" w:cstheme="minorHAnsi"/>
          <w:sz w:val="22"/>
          <w:szCs w:val="22"/>
        </w:rPr>
        <w:t>6 ust. 1 pkt 4 lit. b)</w:t>
      </w:r>
      <w:r w:rsidR="004F7912">
        <w:rPr>
          <w:rFonts w:asciiTheme="minorHAnsi" w:hAnsiTheme="minorHAnsi" w:cstheme="minorHAnsi"/>
          <w:sz w:val="22"/>
          <w:szCs w:val="22"/>
        </w:rPr>
        <w:t xml:space="preserve"> SWZ</w:t>
      </w:r>
      <w:r w:rsidR="00F02268" w:rsidRPr="00455E55">
        <w:rPr>
          <w:rFonts w:asciiTheme="minorHAnsi" w:hAnsiTheme="minorHAnsi" w:cstheme="minorHAnsi"/>
          <w:sz w:val="22"/>
          <w:szCs w:val="22"/>
        </w:rPr>
        <w:t>;</w:t>
      </w:r>
    </w:p>
    <w:p w14:paraId="38E97B64" w14:textId="77777777" w:rsidR="00FB3137" w:rsidRDefault="00FB3137" w:rsidP="00FB3137">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t>……………………………………………………………………………………………………………………………………………</w:t>
      </w:r>
    </w:p>
    <w:p w14:paraId="437506C4" w14:textId="586E8D90" w:rsidR="00FB3137" w:rsidRPr="00A025FB" w:rsidRDefault="00FB3137" w:rsidP="00A025FB">
      <w:pPr>
        <w:pStyle w:val="Akapitzlist"/>
        <w:spacing w:after="240"/>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Pr>
          <w:rFonts w:asciiTheme="minorHAnsi" w:hAnsiTheme="minorHAnsi" w:cstheme="minorHAnsi"/>
          <w:i/>
          <w:sz w:val="22"/>
          <w:szCs w:val="22"/>
        </w:rPr>
        <w:t>tualnym rejestrem KRS lub CEIDG)</w:t>
      </w:r>
    </w:p>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330E584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Oświadczamy**,</w:t>
      </w:r>
      <w:r w:rsidR="00F84DF1">
        <w:rPr>
          <w:rFonts w:asciiTheme="minorHAnsi" w:hAnsiTheme="minorHAnsi" w:cstheme="minorHAnsi"/>
          <w:bCs/>
          <w:sz w:val="22"/>
          <w:szCs w:val="22"/>
        </w:rPr>
        <w:t xml:space="preserve"> że następujące usługi</w:t>
      </w:r>
      <w:r w:rsidRPr="00455E55">
        <w:rPr>
          <w:rFonts w:asciiTheme="minorHAnsi" w:hAnsiTheme="minorHAnsi" w:cstheme="minorHAnsi"/>
          <w:bCs/>
          <w:sz w:val="22"/>
          <w:szCs w:val="22"/>
        </w:rPr>
        <w:t xml:space="preserv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bookmarkStart w:id="2" w:name="_GoBack"/>
        <w:bookmarkEnd w:id="2"/>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3B553EE7" w14:textId="0B197E7B" w:rsidR="00AF2858" w:rsidRPr="000F0D38" w:rsidRDefault="00F02268" w:rsidP="000F0D38">
      <w:pPr>
        <w:pStyle w:val="Akapitzlist"/>
        <w:numPr>
          <w:ilvl w:val="0"/>
          <w:numId w:val="22"/>
        </w:numPr>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r w:rsidR="000F0D38">
        <w:rPr>
          <w:rFonts w:asciiTheme="minorHAnsi" w:hAnsiTheme="minorHAnsi" w:cstheme="minorHAnsi"/>
          <w:sz w:val="22"/>
          <w:szCs w:val="22"/>
        </w:rPr>
        <w:t xml:space="preserve"> </w:t>
      </w:r>
      <w:r w:rsidRPr="000F0D38">
        <w:rPr>
          <w:rFonts w:asciiTheme="minorHAnsi" w:hAnsiTheme="minorHAnsi" w:cstheme="minorHAnsi"/>
          <w:bCs/>
          <w:sz w:val="22"/>
          <w:szCs w:val="22"/>
        </w:rPr>
        <w:t xml:space="preserve">Uzasadnienie zastrzeżenia ww. informacji jako tajemnicy przedsiębiorstwa zostało załączone do naszej oferty. </w:t>
      </w:r>
    </w:p>
    <w:p w14:paraId="3B20ADCA" w14:textId="0A638F3A" w:rsidR="005D2B08" w:rsidRPr="005D2B08" w:rsidRDefault="00F02268" w:rsidP="000F0D38">
      <w:pPr>
        <w:pStyle w:val="Akapitzlist"/>
        <w:numPr>
          <w:ilvl w:val="0"/>
          <w:numId w:val="22"/>
        </w:numPr>
        <w:spacing w:before="240" w:after="240"/>
        <w:ind w:left="567" w:right="23" w:hanging="567"/>
        <w:jc w:val="both"/>
        <w:rPr>
          <w:rFonts w:asciiTheme="minorHAnsi" w:hAnsiTheme="minorHAnsi" w:cstheme="minorHAnsi"/>
          <w:sz w:val="22"/>
          <w:szCs w:val="22"/>
        </w:rPr>
      </w:pPr>
      <w:r w:rsidRPr="00455E55">
        <w:rPr>
          <w:rFonts w:asciiTheme="minorHAnsi" w:hAnsiTheme="minorHAnsi" w:cstheme="minorHAnsi"/>
          <w:bCs/>
          <w:sz w:val="22"/>
          <w:szCs w:val="22"/>
        </w:rPr>
        <w:t xml:space="preserve">Wszelką korespondencję w sprawie niniejszego postępowania należy kierować drogą elektroniczną na adres e-mail </w:t>
      </w:r>
      <w:r w:rsidRPr="00455E55">
        <w:rPr>
          <w:rFonts w:asciiTheme="minorHAnsi" w:hAnsiTheme="minorHAnsi" w:cstheme="minorHAnsi"/>
          <w:sz w:val="22"/>
          <w:szCs w:val="22"/>
        </w:rPr>
        <w:t>………………………</w:t>
      </w:r>
      <w:r w:rsidR="005D2B08">
        <w:rPr>
          <w:rFonts w:asciiTheme="minorHAnsi" w:hAnsiTheme="minorHAnsi" w:cstheme="minorHAnsi"/>
          <w:sz w:val="22"/>
          <w:szCs w:val="22"/>
        </w:rPr>
        <w:t>………………………………………………</w:t>
      </w:r>
      <w:r w:rsidRPr="00455E55">
        <w:rPr>
          <w:rFonts w:asciiTheme="minorHAnsi" w:hAnsiTheme="minorHAnsi" w:cstheme="minorHAnsi"/>
          <w:sz w:val="22"/>
          <w:szCs w:val="22"/>
        </w:rPr>
        <w:t>..</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1"/>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9196F" w14:textId="77777777" w:rsidR="00BE34D2" w:rsidRDefault="00BE34D2" w:rsidP="00EB688C">
      <w:r>
        <w:separator/>
      </w:r>
    </w:p>
  </w:endnote>
  <w:endnote w:type="continuationSeparator" w:id="0">
    <w:p w14:paraId="3C2E879A" w14:textId="77777777" w:rsidR="00BE34D2" w:rsidRDefault="00BE34D2"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BE29D3" w:rsidRDefault="0005559B">
    <w:pPr>
      <w:pStyle w:val="Stopka"/>
      <w:jc w:val="right"/>
      <w:rPr>
        <w:rFonts w:asciiTheme="minorHAnsi" w:hAnsiTheme="minorHAnsi" w:cstheme="minorHAnsi"/>
        <w:sz w:val="20"/>
        <w:szCs w:val="20"/>
      </w:rPr>
    </w:pPr>
    <w:r w:rsidRPr="00BE29D3">
      <w:rPr>
        <w:rFonts w:asciiTheme="minorHAnsi" w:hAnsiTheme="minorHAnsi" w:cstheme="minorHAnsi"/>
        <w:sz w:val="20"/>
        <w:szCs w:val="20"/>
      </w:rPr>
      <w:t xml:space="preserve">Strona </w:t>
    </w:r>
    <w:r w:rsidR="002A2CA7" w:rsidRPr="00F358D1">
      <w:rPr>
        <w:rFonts w:asciiTheme="minorHAnsi" w:hAnsiTheme="minorHAnsi" w:cstheme="minorHAnsi"/>
        <w:bCs/>
        <w:sz w:val="20"/>
        <w:szCs w:val="20"/>
      </w:rPr>
      <w:fldChar w:fldCharType="begin"/>
    </w:r>
    <w:r w:rsidRPr="00F358D1">
      <w:rPr>
        <w:rFonts w:asciiTheme="minorHAnsi" w:hAnsiTheme="minorHAnsi" w:cstheme="minorHAnsi"/>
        <w:bCs/>
        <w:sz w:val="20"/>
        <w:szCs w:val="20"/>
      </w:rPr>
      <w:instrText>PAGE</w:instrText>
    </w:r>
    <w:r w:rsidR="002A2CA7" w:rsidRPr="00F358D1">
      <w:rPr>
        <w:rFonts w:asciiTheme="minorHAnsi" w:hAnsiTheme="minorHAnsi" w:cstheme="minorHAnsi"/>
        <w:bCs/>
        <w:sz w:val="20"/>
        <w:szCs w:val="20"/>
      </w:rPr>
      <w:fldChar w:fldCharType="separate"/>
    </w:r>
    <w:r w:rsidR="00F358D1">
      <w:rPr>
        <w:rFonts w:asciiTheme="minorHAnsi" w:hAnsiTheme="minorHAnsi" w:cstheme="minorHAnsi"/>
        <w:bCs/>
        <w:noProof/>
        <w:sz w:val="20"/>
        <w:szCs w:val="20"/>
      </w:rPr>
      <w:t>3</w:t>
    </w:r>
    <w:r w:rsidR="002A2CA7" w:rsidRPr="00F358D1">
      <w:rPr>
        <w:rFonts w:asciiTheme="minorHAnsi" w:hAnsiTheme="minorHAnsi" w:cstheme="minorHAnsi"/>
        <w:bCs/>
        <w:sz w:val="20"/>
        <w:szCs w:val="20"/>
      </w:rPr>
      <w:fldChar w:fldCharType="end"/>
    </w:r>
    <w:r w:rsidRPr="00F358D1">
      <w:rPr>
        <w:rFonts w:asciiTheme="minorHAnsi" w:hAnsiTheme="minorHAnsi" w:cstheme="minorHAnsi"/>
        <w:sz w:val="20"/>
        <w:szCs w:val="20"/>
      </w:rPr>
      <w:t xml:space="preserve"> z </w:t>
    </w:r>
    <w:r w:rsidR="002A2CA7" w:rsidRPr="00F358D1">
      <w:rPr>
        <w:rFonts w:asciiTheme="minorHAnsi" w:hAnsiTheme="minorHAnsi" w:cstheme="minorHAnsi"/>
        <w:bCs/>
        <w:sz w:val="20"/>
        <w:szCs w:val="20"/>
      </w:rPr>
      <w:fldChar w:fldCharType="begin"/>
    </w:r>
    <w:r w:rsidRPr="00F358D1">
      <w:rPr>
        <w:rFonts w:asciiTheme="minorHAnsi" w:hAnsiTheme="minorHAnsi" w:cstheme="minorHAnsi"/>
        <w:bCs/>
        <w:sz w:val="20"/>
        <w:szCs w:val="20"/>
      </w:rPr>
      <w:instrText>NUMPAGES</w:instrText>
    </w:r>
    <w:r w:rsidR="002A2CA7" w:rsidRPr="00F358D1">
      <w:rPr>
        <w:rFonts w:asciiTheme="minorHAnsi" w:hAnsiTheme="minorHAnsi" w:cstheme="minorHAnsi"/>
        <w:bCs/>
        <w:sz w:val="20"/>
        <w:szCs w:val="20"/>
      </w:rPr>
      <w:fldChar w:fldCharType="separate"/>
    </w:r>
    <w:r w:rsidR="00F358D1">
      <w:rPr>
        <w:rFonts w:asciiTheme="minorHAnsi" w:hAnsiTheme="minorHAnsi" w:cstheme="minorHAnsi"/>
        <w:bCs/>
        <w:noProof/>
        <w:sz w:val="20"/>
        <w:szCs w:val="20"/>
      </w:rPr>
      <w:t>3</w:t>
    </w:r>
    <w:r w:rsidR="002A2CA7" w:rsidRPr="00F358D1">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B1AAD" w14:textId="77777777" w:rsidR="00BE34D2" w:rsidRDefault="00BE34D2" w:rsidP="00EB688C">
      <w:r>
        <w:separator/>
      </w:r>
    </w:p>
  </w:footnote>
  <w:footnote w:type="continuationSeparator" w:id="0">
    <w:p w14:paraId="3966DC7E" w14:textId="77777777" w:rsidR="00BE34D2" w:rsidRDefault="00BE34D2"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230157C2"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FD75C7">
      <w:rPr>
        <w:rFonts w:asciiTheme="minorHAnsi" w:hAnsiTheme="minorHAnsi" w:cstheme="minorHAnsi"/>
        <w:b/>
        <w:sz w:val="22"/>
      </w:rPr>
      <w:t>4</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7AAE2C95"/>
    <w:multiLevelType w:val="hybridMultilevel"/>
    <w:tmpl w:val="1D2C98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 w:numId="25">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E452B"/>
    <w:rsid w:val="000F0D38"/>
    <w:rsid w:val="000F7369"/>
    <w:rsid w:val="00100E6C"/>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15D8"/>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062AA"/>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1C60"/>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9E2"/>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1594F"/>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34D2"/>
    <w:rsid w:val="00BE6099"/>
    <w:rsid w:val="00BF1FFB"/>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5965"/>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358D1"/>
    <w:rsid w:val="00F4796E"/>
    <w:rsid w:val="00F47B44"/>
    <w:rsid w:val="00F47B94"/>
    <w:rsid w:val="00F5178F"/>
    <w:rsid w:val="00F529AA"/>
    <w:rsid w:val="00F540F9"/>
    <w:rsid w:val="00F64886"/>
    <w:rsid w:val="00F67ACD"/>
    <w:rsid w:val="00F720E7"/>
    <w:rsid w:val="00F72B8B"/>
    <w:rsid w:val="00F7315C"/>
    <w:rsid w:val="00F84DF1"/>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4EEE"/>
    <w:rsid w:val="00FD7216"/>
    <w:rsid w:val="00FD75C7"/>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9D811-1311-4ADA-8804-3ABBC8BE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1241</TotalTime>
  <Pages>3</Pages>
  <Words>715</Words>
  <Characters>4294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172</cp:revision>
  <cp:lastPrinted>2024-02-28T10:28:00Z</cp:lastPrinted>
  <dcterms:created xsi:type="dcterms:W3CDTF">2018-04-10T10:21:00Z</dcterms:created>
  <dcterms:modified xsi:type="dcterms:W3CDTF">2024-05-08T12:27:00Z</dcterms:modified>
</cp:coreProperties>
</file>